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</w:t>
      </w:r>
      <w:r w:rsidR="00494D71" w:rsidRPr="00A133A0">
        <w:rPr>
          <w:rFonts w:ascii="Times New Roman" w:hAnsi="Times New Roman"/>
          <w:sz w:val="24"/>
        </w:rPr>
        <w:t>делать Оферты</w:t>
      </w:r>
      <w:r w:rsidRPr="00A133A0">
        <w:rPr>
          <w:rFonts w:ascii="Times New Roman" w:hAnsi="Times New Roman"/>
          <w:sz w:val="24"/>
        </w:rPr>
        <w:t xml:space="preserve"> №</w:t>
      </w:r>
      <w:r w:rsidR="00A133A0" w:rsidRPr="00A133A0">
        <w:rPr>
          <w:rFonts w:ascii="Times New Roman" w:hAnsi="Times New Roman"/>
          <w:sz w:val="24"/>
        </w:rPr>
        <w:t>3</w:t>
      </w:r>
      <w:r w:rsidR="00B06A8F">
        <w:rPr>
          <w:rFonts w:ascii="Times New Roman" w:hAnsi="Times New Roman"/>
          <w:sz w:val="24"/>
        </w:rPr>
        <w:t>1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F24084" w:rsidRDefault="00BF1914" w:rsidP="00AC7007">
      <w:pPr>
        <w:ind w:right="282"/>
        <w:jc w:val="both"/>
        <w:rPr>
          <w:rFonts w:ascii="Times New Roman" w:hAnsi="Times New Roman"/>
          <w:b/>
          <w:sz w:val="24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2E10FE" w:rsidRPr="000F5C87">
        <w:rPr>
          <w:rFonts w:ascii="Times New Roman" w:hAnsi="Times New Roman"/>
          <w:b/>
          <w:sz w:val="24"/>
        </w:rPr>
        <w:t xml:space="preserve">выполнение проектно-изыскательских работ </w:t>
      </w:r>
      <w:r w:rsidR="002E10FE" w:rsidRPr="00836DD6">
        <w:rPr>
          <w:rFonts w:ascii="Times New Roman" w:hAnsi="Times New Roman"/>
          <w:b/>
          <w:bCs/>
          <w:sz w:val="24"/>
        </w:rPr>
        <w:t xml:space="preserve">в соответствии с </w:t>
      </w:r>
      <w:r w:rsidR="002E10FE">
        <w:rPr>
          <w:rFonts w:ascii="Times New Roman" w:hAnsi="Times New Roman"/>
          <w:b/>
          <w:bCs/>
          <w:sz w:val="24"/>
        </w:rPr>
        <w:t>техническим заданием</w:t>
      </w:r>
      <w:r w:rsidR="002E10FE" w:rsidRPr="00836DD6">
        <w:rPr>
          <w:rFonts w:ascii="Times New Roman" w:hAnsi="Times New Roman"/>
          <w:b/>
          <w:bCs/>
          <w:sz w:val="24"/>
        </w:rPr>
        <w:t xml:space="preserve"> № 4-613</w:t>
      </w:r>
      <w:r w:rsidR="00CA54E6" w:rsidRPr="00F24084">
        <w:rPr>
          <w:rFonts w:ascii="Times New Roman" w:hAnsi="Times New Roman"/>
          <w:b/>
          <w:sz w:val="24"/>
        </w:rPr>
        <w:t>.</w:t>
      </w:r>
    </w:p>
    <w:p w:rsidR="00AC7007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085455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085455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085455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2E10FE">
        <w:rPr>
          <w:rFonts w:ascii="Times New Roman" w:hAnsi="Times New Roman"/>
          <w:bCs/>
          <w:kern w:val="1"/>
          <w:sz w:val="24"/>
          <w:lang w:eastAsia="ar-SA"/>
        </w:rPr>
        <w:t>4 месяца с даты заключения договора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>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F24084" w:rsidRDefault="002E10FE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kern w:val="1"/>
          <w:sz w:val="24"/>
          <w:lang w:eastAsia="ar-SA"/>
        </w:rPr>
        <w:t>Техническое задание</w:t>
      </w:r>
      <w:r w:rsidR="001B7689" w:rsidRPr="004D511C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24084" w:rsidRPr="00F24084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>4</w:t>
      </w:r>
      <w:r w:rsidR="00F24084" w:rsidRPr="00F24084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613</w:t>
      </w:r>
      <w:r w:rsidR="004D511C" w:rsidRPr="00F24084">
        <w:rPr>
          <w:rFonts w:ascii="Times New Roman" w:hAnsi="Times New Roman"/>
          <w:sz w:val="24"/>
        </w:rPr>
        <w:t>.</w:t>
      </w:r>
    </w:p>
    <w:p w:rsidR="00F82EF8" w:rsidRPr="00A133A0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 w:rsidRPr="00A133A0">
        <w:rPr>
          <w:rFonts w:ascii="Times New Roman" w:hAnsi="Times New Roman"/>
          <w:kern w:val="1"/>
          <w:sz w:val="24"/>
          <w:lang w:eastAsia="ar-SA"/>
        </w:rPr>
        <w:t>Вышеперечисленн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о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е </w:t>
      </w:r>
      <w:r w:rsidR="002E10FE">
        <w:rPr>
          <w:rFonts w:ascii="Times New Roman" w:hAnsi="Times New Roman"/>
          <w:kern w:val="1"/>
          <w:sz w:val="24"/>
          <w:lang w:eastAsia="ar-SA"/>
        </w:rPr>
        <w:t>Техническое задание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  выда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ё</w:t>
      </w:r>
      <w:r w:rsidRPr="00A133A0">
        <w:rPr>
          <w:rFonts w:ascii="Times New Roman" w:hAnsi="Times New Roman"/>
          <w:kern w:val="1"/>
          <w:sz w:val="24"/>
          <w:lang w:eastAsia="ar-SA"/>
        </w:rPr>
        <w:t>тся контрагентам в электронном виде.</w:t>
      </w:r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260"/>
        <w:gridCol w:w="1984"/>
        <w:gridCol w:w="1985"/>
      </w:tblGrid>
      <w:tr w:rsidR="002B45C5" w:rsidRPr="000951D3" w:rsidTr="002B45C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0951D3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45C5" w:rsidRPr="000951D3" w:rsidTr="002B45C5">
        <w:trPr>
          <w:trHeight w:val="35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2B45C5" w:rsidRPr="000951D3" w:rsidTr="002B45C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2B45C5" w:rsidRPr="00ED18BB" w:rsidTr="002B45C5">
        <w:trPr>
          <w:trHeight w:val="105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2B45C5" w:rsidRPr="00ED18BB" w:rsidRDefault="002B45C5" w:rsidP="00B06A8F">
            <w:pPr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45C5" w:rsidRPr="00A949F8" w:rsidRDefault="002B45C5" w:rsidP="002E10FE">
            <w:pPr>
              <w:rPr>
                <w:rFonts w:cs="Arial"/>
                <w:sz w:val="20"/>
                <w:szCs w:val="20"/>
              </w:rPr>
            </w:pPr>
            <w:r w:rsidRPr="00446B44">
              <w:rPr>
                <w:rFonts w:cs="Arial"/>
                <w:sz w:val="20"/>
                <w:szCs w:val="20"/>
              </w:rPr>
              <w:t xml:space="preserve">Соответствие  технического предложения по составу и содержанию требованиям </w:t>
            </w:r>
            <w:r w:rsidR="002E10FE">
              <w:rPr>
                <w:rFonts w:cs="Arial"/>
                <w:sz w:val="20"/>
                <w:szCs w:val="20"/>
              </w:rPr>
              <w:t>технического задания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45C5" w:rsidRPr="00A949F8" w:rsidRDefault="002B45C5" w:rsidP="002E10FE">
            <w:pPr>
              <w:jc w:val="center"/>
              <w:rPr>
                <w:rFonts w:cs="Arial"/>
                <w:sz w:val="20"/>
                <w:szCs w:val="20"/>
              </w:rPr>
            </w:pPr>
            <w:r w:rsidRPr="00446B44">
              <w:rPr>
                <w:rFonts w:cs="Arial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</w:t>
            </w:r>
            <w:r w:rsidR="002E10FE">
              <w:rPr>
                <w:rFonts w:cs="Arial"/>
                <w:sz w:val="20"/>
                <w:szCs w:val="20"/>
              </w:rPr>
              <w:t>техническим заданием</w:t>
            </w:r>
            <w:r w:rsidRPr="00446B44">
              <w:rPr>
                <w:rFonts w:cs="Arial"/>
                <w:sz w:val="20"/>
                <w:szCs w:val="20"/>
              </w:rPr>
              <w:t xml:space="preserve"> и договором, а также применяемых расценок и расчетных коэффициентов (без стоимости)</w:t>
            </w:r>
            <w:r>
              <w:rPr>
                <w:rFonts w:cs="Arial"/>
                <w:sz w:val="20"/>
                <w:szCs w:val="20"/>
              </w:rPr>
              <w:t xml:space="preserve"> или Техническое предложение (для нерезидентов).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B45C5" w:rsidRPr="00ED18BB" w:rsidRDefault="002B45C5" w:rsidP="00B06A8F">
            <w:pPr>
              <w:jc w:val="center"/>
              <w:rPr>
                <w:rFonts w:cs="Arial"/>
                <w:sz w:val="20"/>
                <w:szCs w:val="20"/>
              </w:rPr>
            </w:pPr>
            <w:r>
              <w:t>соответствует / не соответствует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45C5" w:rsidRPr="00ED18BB" w:rsidRDefault="002B45C5" w:rsidP="00B06A8F">
            <w:pPr>
              <w:jc w:val="center"/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 xml:space="preserve">Полное выполнение предъявляемых </w:t>
            </w:r>
            <w:r>
              <w:rPr>
                <w:rFonts w:cs="Arial"/>
                <w:sz w:val="20"/>
                <w:szCs w:val="20"/>
              </w:rPr>
              <w:t xml:space="preserve">заданием </w:t>
            </w:r>
            <w:r w:rsidRPr="00ED18BB">
              <w:rPr>
                <w:rFonts w:cs="Arial"/>
                <w:sz w:val="20"/>
                <w:szCs w:val="20"/>
              </w:rPr>
              <w:t>требований</w:t>
            </w:r>
          </w:p>
        </w:tc>
      </w:tr>
    </w:tbl>
    <w:p w:rsidR="005A3B8D" w:rsidRDefault="005A3B8D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E10FE" w:rsidRDefault="002E10FE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E10FE" w:rsidRDefault="002E10FE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lastRenderedPageBreak/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2551"/>
        <w:gridCol w:w="1418"/>
        <w:gridCol w:w="1985"/>
      </w:tblGrid>
      <w:tr w:rsidR="007A54E1" w:rsidRPr="009A5B52" w:rsidTr="00E24046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E60E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A5B52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A54E1" w:rsidRPr="009A5B52" w:rsidTr="00E24046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A54E1" w:rsidRPr="005E153C" w:rsidTr="00E24046">
        <w:trPr>
          <w:trHeight w:val="37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7A54E1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8E60E1" w:rsidRDefault="007A54E1" w:rsidP="007A54E1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1.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ED18BB" w:rsidRDefault="00385DB1" w:rsidP="00385DB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Опыт</w:t>
            </w:r>
            <w:r w:rsidRPr="00F52715">
              <w:rPr>
                <w:rFonts w:cs="Arial"/>
                <w:sz w:val="20"/>
                <w:szCs w:val="20"/>
              </w:rPr>
              <w:t xml:space="preserve"> работы </w:t>
            </w:r>
            <w:r w:rsidRPr="00FC1ACC">
              <w:rPr>
                <w:rFonts w:cs="Arial"/>
                <w:sz w:val="20"/>
                <w:szCs w:val="20"/>
              </w:rPr>
              <w:t>по выполнению</w:t>
            </w:r>
            <w:r w:rsidRPr="00F52715">
              <w:rPr>
                <w:rFonts w:cs="Arial"/>
                <w:sz w:val="20"/>
                <w:szCs w:val="20"/>
              </w:rPr>
              <w:t xml:space="preserve"> собственными силами работ по объекта</w:t>
            </w:r>
            <w:r>
              <w:rPr>
                <w:rFonts w:cs="Arial"/>
                <w:sz w:val="20"/>
                <w:szCs w:val="20"/>
              </w:rPr>
              <w:t>м, аналогичным предмету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A133A0" w:rsidRDefault="00385DB1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Справка о заключенных и выполненных аналогичных договорах за последние 3 года (по форме №5), подтверждаемая копиями договоров, отчетами и актами выполненных работ (без коммерческой части)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ED18BB" w:rsidRDefault="00D42747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0F0476" w:rsidRDefault="00385DB1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EC625D">
              <w:rPr>
                <w:rFonts w:cs="Arial"/>
                <w:sz w:val="20"/>
                <w:szCs w:val="20"/>
              </w:rPr>
              <w:t>не менее 1 работы за последние 3 года, предшествующие году подачи оферты</w:t>
            </w:r>
          </w:p>
        </w:tc>
      </w:tr>
      <w:tr w:rsidR="00F37D87" w:rsidRPr="005E153C" w:rsidTr="00E24046">
        <w:trPr>
          <w:trHeight w:val="415"/>
        </w:trPr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F37D87" w:rsidRPr="00A133A0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37D87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8E60E1" w:rsidRDefault="00F37D87" w:rsidP="007A54E1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2.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150687" w:rsidRDefault="00F37D87" w:rsidP="007A54E1">
            <w:pPr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A133A0" w:rsidRDefault="00F37D87" w:rsidP="007A54E1">
            <w:pPr>
              <w:numPr>
                <w:ilvl w:val="0"/>
                <w:numId w:val="15"/>
              </w:numPr>
              <w:spacing w:before="0"/>
              <w:ind w:left="318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F37D87" w:rsidRPr="00A133A0" w:rsidRDefault="00F37D87" w:rsidP="007A54E1">
            <w:pPr>
              <w:ind w:left="318"/>
              <w:rPr>
                <w:rFonts w:cs="Arial"/>
                <w:sz w:val="20"/>
                <w:szCs w:val="20"/>
              </w:rPr>
            </w:pPr>
          </w:p>
          <w:p w:rsidR="00F37D87" w:rsidRPr="00A133A0" w:rsidRDefault="00F37D87" w:rsidP="007A54E1">
            <w:pPr>
              <w:numPr>
                <w:ilvl w:val="0"/>
                <w:numId w:val="15"/>
              </w:numPr>
              <w:spacing w:before="0"/>
              <w:ind w:left="318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150687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 xml:space="preserve">руб. </w:t>
            </w:r>
            <w:r>
              <w:rPr>
                <w:rFonts w:cs="Arial"/>
                <w:sz w:val="20"/>
                <w:szCs w:val="20"/>
              </w:rPr>
              <w:t>без</w:t>
            </w:r>
            <w:r w:rsidRPr="00150687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150687" w:rsidRDefault="00F24084" w:rsidP="00385DB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</w:t>
            </w:r>
            <w:r w:rsidR="00F37D87" w:rsidRPr="00912D66">
              <w:rPr>
                <w:rFonts w:cs="Arial"/>
                <w:sz w:val="20"/>
                <w:szCs w:val="20"/>
              </w:rPr>
              <w:t>реднегодовой оборот участника закупки</w:t>
            </w:r>
            <w:r w:rsidR="00F37D87">
              <w:rPr>
                <w:rFonts w:cs="Arial"/>
                <w:sz w:val="20"/>
                <w:szCs w:val="20"/>
              </w:rPr>
              <w:t>*</w:t>
            </w:r>
            <w:r w:rsidR="00F37D87" w:rsidRPr="00912D66">
              <w:rPr>
                <w:rFonts w:cs="Arial"/>
                <w:sz w:val="20"/>
                <w:szCs w:val="20"/>
              </w:rPr>
              <w:t xml:space="preserve"> по выполнению ПИР за послед</w:t>
            </w:r>
            <w:r w:rsidR="00F37D87">
              <w:rPr>
                <w:rFonts w:cs="Arial"/>
                <w:sz w:val="20"/>
                <w:szCs w:val="20"/>
              </w:rPr>
              <w:t xml:space="preserve">ние 3 года должен быть не ниже  </w:t>
            </w:r>
            <w:r w:rsidR="00385DB1">
              <w:rPr>
                <w:rFonts w:cs="Arial"/>
                <w:sz w:val="20"/>
                <w:szCs w:val="20"/>
              </w:rPr>
              <w:t>13</w:t>
            </w:r>
            <w:r w:rsidR="00F37D87">
              <w:rPr>
                <w:rFonts w:cs="Arial"/>
                <w:sz w:val="20"/>
                <w:szCs w:val="20"/>
              </w:rPr>
              <w:t> </w:t>
            </w:r>
            <w:r w:rsidR="00385DB1">
              <w:rPr>
                <w:rFonts w:cs="Arial"/>
                <w:sz w:val="20"/>
                <w:szCs w:val="20"/>
              </w:rPr>
              <w:t>500</w:t>
            </w:r>
            <w:r w:rsidR="00F37D87">
              <w:rPr>
                <w:rFonts w:cs="Arial"/>
                <w:sz w:val="20"/>
                <w:szCs w:val="20"/>
              </w:rPr>
              <w:t> 000 руб.</w:t>
            </w:r>
          </w:p>
        </w:tc>
      </w:tr>
    </w:tbl>
    <w:p w:rsidR="007A54E1" w:rsidRPr="00700E42" w:rsidRDefault="007A54E1" w:rsidP="007A54E1">
      <w:pPr>
        <w:autoSpaceDE w:val="0"/>
        <w:ind w:firstLine="709"/>
        <w:jc w:val="both"/>
        <w:rPr>
          <w:sz w:val="20"/>
          <w:szCs w:val="20"/>
        </w:rPr>
      </w:pPr>
      <w:r w:rsidRPr="00700E42">
        <w:rPr>
          <w:sz w:val="20"/>
          <w:szCs w:val="20"/>
        </w:rPr>
        <w:t>*Допускается отклонение от установленного уровня, но не более 5%</w:t>
      </w:r>
    </w:p>
    <w:p w:rsidR="007A54E1" w:rsidRPr="00C3289F" w:rsidRDefault="007A54E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Pr="00A133A0">
        <w:rPr>
          <w:rFonts w:ascii="Times New Roman" w:hAnsi="Times New Roman"/>
          <w:sz w:val="24"/>
        </w:rPr>
        <w:t>№</w:t>
      </w:r>
      <w:r w:rsidR="00A133A0" w:rsidRPr="00A133A0">
        <w:rPr>
          <w:rFonts w:ascii="Times New Roman" w:hAnsi="Times New Roman"/>
          <w:sz w:val="24"/>
        </w:rPr>
        <w:t>3</w:t>
      </w:r>
      <w:r w:rsidR="00EC375F">
        <w:rPr>
          <w:rFonts w:ascii="Times New Roman" w:hAnsi="Times New Roman"/>
          <w:sz w:val="24"/>
        </w:rPr>
        <w:t>1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</w:t>
      </w:r>
      <w:r w:rsidRPr="00A133A0">
        <w:rPr>
          <w:rFonts w:ascii="Times New Roman" w:hAnsi="Times New Roman"/>
          <w:szCs w:val="22"/>
          <w:lang w:eastAsia="ar-SA"/>
        </w:rPr>
        <w:t xml:space="preserve">оферты </w:t>
      </w:r>
      <w:r w:rsidRPr="00A133A0">
        <w:rPr>
          <w:rFonts w:ascii="Times New Roman" w:hAnsi="Times New Roman"/>
          <w:sz w:val="23"/>
          <w:szCs w:val="23"/>
        </w:rPr>
        <w:t>№</w:t>
      </w:r>
      <w:r w:rsidR="00A133A0" w:rsidRPr="00A133A0">
        <w:rPr>
          <w:rFonts w:ascii="Times New Roman" w:hAnsi="Times New Roman"/>
          <w:sz w:val="23"/>
          <w:szCs w:val="23"/>
        </w:rPr>
        <w:t>3</w:t>
      </w:r>
      <w:r w:rsidR="00EC375F">
        <w:rPr>
          <w:rFonts w:ascii="Times New Roman" w:hAnsi="Times New Roman"/>
          <w:sz w:val="23"/>
          <w:szCs w:val="23"/>
        </w:rPr>
        <w:t>1</w:t>
      </w:r>
      <w:r w:rsidR="002E10FE">
        <w:rPr>
          <w:rFonts w:ascii="Times New Roman" w:hAnsi="Times New Roman"/>
          <w:sz w:val="23"/>
          <w:szCs w:val="23"/>
        </w:rPr>
        <w:t>9</w:t>
      </w:r>
      <w:r w:rsidRPr="00A133A0">
        <w:rPr>
          <w:rFonts w:ascii="Times New Roman" w:hAnsi="Times New Roman"/>
          <w:sz w:val="23"/>
          <w:szCs w:val="23"/>
        </w:rPr>
        <w:t>-КС-201</w:t>
      </w:r>
      <w:r w:rsidR="0058528A" w:rsidRPr="00A133A0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Pr="002E10FE">
        <w:rPr>
          <w:rFonts w:ascii="Times New Roman" w:hAnsi="Times New Roman"/>
          <w:szCs w:val="22"/>
          <w:lang w:eastAsia="ar-SA"/>
        </w:rPr>
        <w:t xml:space="preserve">на </w:t>
      </w:r>
      <w:r w:rsidR="002E10FE" w:rsidRPr="002E10FE">
        <w:rPr>
          <w:rFonts w:ascii="Times New Roman" w:hAnsi="Times New Roman"/>
          <w:b/>
          <w:szCs w:val="22"/>
        </w:rPr>
        <w:t xml:space="preserve">выполнение проектно-изыскательских работ </w:t>
      </w:r>
      <w:r w:rsidR="002E10FE" w:rsidRPr="002E10FE">
        <w:rPr>
          <w:rFonts w:ascii="Times New Roman" w:hAnsi="Times New Roman"/>
          <w:b/>
          <w:bCs/>
          <w:szCs w:val="22"/>
        </w:rPr>
        <w:t>в соответствии с техническим заданием № 4-613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133A0" w:rsidRPr="00A133A0">
        <w:rPr>
          <w:rFonts w:ascii="Times New Roman" w:hAnsi="Times New Roman"/>
          <w:sz w:val="24"/>
        </w:rPr>
        <w:t>3</w:t>
      </w:r>
      <w:r w:rsidR="00EC375F">
        <w:rPr>
          <w:rFonts w:ascii="Times New Roman" w:hAnsi="Times New Roman"/>
          <w:sz w:val="24"/>
        </w:rPr>
        <w:t>1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2E10FE" w:rsidRDefault="005920B3" w:rsidP="002E10F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E10FE">
              <w:rPr>
                <w:rFonts w:ascii="Times New Roman" w:hAnsi="Times New Roman"/>
                <w:b/>
                <w:szCs w:val="22"/>
              </w:rPr>
              <w:t>В</w:t>
            </w:r>
            <w:r w:rsidR="00614EE3" w:rsidRPr="002E10FE">
              <w:rPr>
                <w:rFonts w:ascii="Times New Roman" w:hAnsi="Times New Roman"/>
                <w:b/>
                <w:szCs w:val="22"/>
              </w:rPr>
              <w:t xml:space="preserve">ыполнение </w:t>
            </w:r>
            <w:r w:rsidR="002E10FE" w:rsidRPr="002E10FE">
              <w:rPr>
                <w:rFonts w:ascii="Times New Roman" w:hAnsi="Times New Roman"/>
                <w:b/>
                <w:szCs w:val="22"/>
              </w:rPr>
              <w:t xml:space="preserve">проектно-изыскательских работ </w:t>
            </w:r>
            <w:r w:rsidR="002E10FE" w:rsidRPr="002E10FE">
              <w:rPr>
                <w:rFonts w:ascii="Times New Roman" w:hAnsi="Times New Roman"/>
                <w:b/>
                <w:bCs/>
                <w:szCs w:val="22"/>
              </w:rPr>
              <w:t>в соответствии с техническим заданием № 4-613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D549DA" w:rsidP="00401A25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133A0" w:rsidRPr="00A133A0">
        <w:rPr>
          <w:rFonts w:ascii="Times New Roman" w:hAnsi="Times New Roman"/>
          <w:sz w:val="24"/>
        </w:rPr>
        <w:t>3</w:t>
      </w:r>
      <w:r w:rsidR="00EC375F">
        <w:rPr>
          <w:rFonts w:ascii="Times New Roman" w:hAnsi="Times New Roman"/>
          <w:sz w:val="24"/>
        </w:rPr>
        <w:t>1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133A0" w:rsidRPr="00A133A0">
        <w:rPr>
          <w:rFonts w:ascii="Times New Roman" w:hAnsi="Times New Roman"/>
          <w:sz w:val="24"/>
        </w:rPr>
        <w:t>3</w:t>
      </w:r>
      <w:r w:rsidR="00EC375F">
        <w:rPr>
          <w:rFonts w:ascii="Times New Roman" w:hAnsi="Times New Roman"/>
          <w:sz w:val="24"/>
        </w:rPr>
        <w:t>1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11890" w:rsidRPr="00B857C3" w:rsidRDefault="00D11890" w:rsidP="000F57C0">
      <w:pPr>
        <w:spacing w:before="0"/>
        <w:jc w:val="right"/>
        <w:rPr>
          <w:rFonts w:ascii="Times New Roman" w:hAnsi="Times New Roman"/>
          <w:sz w:val="24"/>
        </w:rPr>
      </w:pP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DD6" w:rsidRDefault="00836DD6" w:rsidP="00FB07D9">
      <w:pPr>
        <w:spacing w:before="0"/>
      </w:pPr>
      <w:r>
        <w:separator/>
      </w:r>
    </w:p>
  </w:endnote>
  <w:endnote w:type="continuationSeparator" w:id="0">
    <w:p w:rsidR="00836DD6" w:rsidRDefault="00836DD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DD6" w:rsidRDefault="00836DD6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256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DD6" w:rsidRDefault="00836DD6" w:rsidP="00FB07D9">
      <w:pPr>
        <w:spacing w:before="0"/>
      </w:pPr>
      <w:r>
        <w:separator/>
      </w:r>
    </w:p>
  </w:footnote>
  <w:footnote w:type="continuationSeparator" w:id="0">
    <w:p w:rsidR="00836DD6" w:rsidRDefault="00836DD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45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17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7C0"/>
    <w:rsid w:val="000F5C87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2C89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C65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45C5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04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0FE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D0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B4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4B89"/>
    <w:rsid w:val="00385038"/>
    <w:rsid w:val="00385688"/>
    <w:rsid w:val="00385B37"/>
    <w:rsid w:val="00385BAF"/>
    <w:rsid w:val="00385DB1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A2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810"/>
    <w:rsid w:val="004D3C2F"/>
    <w:rsid w:val="004D4838"/>
    <w:rsid w:val="004D511C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513"/>
    <w:rsid w:val="00542748"/>
    <w:rsid w:val="005429B7"/>
    <w:rsid w:val="00542D23"/>
    <w:rsid w:val="00542F30"/>
    <w:rsid w:val="0054339F"/>
    <w:rsid w:val="00543EFE"/>
    <w:rsid w:val="0054409B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3B8D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1AC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77C"/>
    <w:rsid w:val="005E5862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4FAC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3A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0B0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4E1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9EE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DD6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56A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9FC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0F93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0A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5A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381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A8B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3A0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38A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A8F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3B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D2B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DD1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86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BB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D11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578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5D2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2747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025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6DFD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D11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46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1D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75F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84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D87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0BA"/>
    <w:rsid w:val="00FB1A8C"/>
    <w:rsid w:val="00FB1ADB"/>
    <w:rsid w:val="00FB1B59"/>
    <w:rsid w:val="00FB1EE1"/>
    <w:rsid w:val="00FB2ECA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2964C-A989-4954-A26A-63D50A82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7EDD3-0305-4849-9F56-1424D031E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5</cp:revision>
  <cp:lastPrinted>2017-06-14T08:45:00Z</cp:lastPrinted>
  <dcterms:created xsi:type="dcterms:W3CDTF">2017-06-30T05:44:00Z</dcterms:created>
  <dcterms:modified xsi:type="dcterms:W3CDTF">2017-07-13T14:10:00Z</dcterms:modified>
</cp:coreProperties>
</file>